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BA" w:rsidRDefault="009D3D4A">
      <w:pPr>
        <w:rPr>
          <w:sz w:val="30"/>
          <w:szCs w:val="30"/>
        </w:rPr>
      </w:pPr>
      <w:r>
        <w:rPr>
          <w:sz w:val="30"/>
          <w:szCs w:val="30"/>
        </w:rPr>
        <w:t>Федеральный закон от 27.07.2010 № 225-ФЗ</w:t>
      </w:r>
    </w:p>
    <w:p w:rsidR="00713CBA" w:rsidRDefault="009D3D4A">
      <w:pPr>
        <w:rPr>
          <w:sz w:val="30"/>
          <w:szCs w:val="30"/>
        </w:rPr>
      </w:pPr>
      <w:r>
        <w:rPr>
          <w:sz w:val="30"/>
          <w:szCs w:val="30"/>
        </w:rPr>
        <w:t>«Об обязательном страховании гражданской ответственности владельца опасного объекта за причинение вреда в результате аварии на опасном объекте».</w:t>
      </w:r>
    </w:p>
    <w:p w:rsidR="00713CBA" w:rsidRDefault="009D3D4A">
      <w:pPr>
        <w:rPr>
          <w:sz w:val="30"/>
          <w:szCs w:val="30"/>
        </w:rPr>
      </w:pPr>
      <w:r>
        <w:rPr>
          <w:sz w:val="30"/>
          <w:szCs w:val="30"/>
        </w:rPr>
        <w:t xml:space="preserve">(Ред. От 23.05.2016 с  </w:t>
      </w:r>
      <w:proofErr w:type="spellStart"/>
      <w:r>
        <w:rPr>
          <w:sz w:val="30"/>
          <w:szCs w:val="30"/>
        </w:rPr>
        <w:t>изм</w:t>
      </w:r>
      <w:proofErr w:type="spellEnd"/>
      <w:r>
        <w:rPr>
          <w:sz w:val="30"/>
          <w:szCs w:val="30"/>
        </w:rPr>
        <w:t xml:space="preserve">. и доп., </w:t>
      </w:r>
      <w:proofErr w:type="gramStart"/>
      <w:r>
        <w:rPr>
          <w:sz w:val="30"/>
          <w:szCs w:val="30"/>
        </w:rPr>
        <w:t>вступившими</w:t>
      </w:r>
      <w:proofErr w:type="gramEnd"/>
      <w:r>
        <w:rPr>
          <w:sz w:val="30"/>
          <w:szCs w:val="30"/>
        </w:rPr>
        <w:t xml:space="preserve"> в силу с 06.09.2016)</w:t>
      </w:r>
    </w:p>
    <w:p w:rsidR="00713CBA" w:rsidRDefault="00713CBA">
      <w:pPr>
        <w:rPr>
          <w:sz w:val="30"/>
          <w:szCs w:val="30"/>
        </w:rPr>
      </w:pPr>
    </w:p>
    <w:p w:rsidR="00713CBA" w:rsidRDefault="00713CBA">
      <w:pPr>
        <w:rPr>
          <w:sz w:val="30"/>
          <w:szCs w:val="30"/>
        </w:rPr>
      </w:pPr>
    </w:p>
    <w:p w:rsidR="00713CBA" w:rsidRDefault="00713CBA">
      <w:pPr>
        <w:rPr>
          <w:sz w:val="30"/>
          <w:szCs w:val="30"/>
        </w:rPr>
      </w:pPr>
    </w:p>
    <w:p w:rsidR="00713CBA" w:rsidRDefault="009D3D4A">
      <w:pPr>
        <w:rPr>
          <w:sz w:val="30"/>
          <w:szCs w:val="30"/>
        </w:rPr>
      </w:pPr>
      <w:r>
        <w:rPr>
          <w:sz w:val="30"/>
          <w:szCs w:val="30"/>
        </w:rPr>
        <w:t>статья 17. Профессиональное объединение страховщиков — устанавливает стандарты и общие правила профессиональной деятельности.</w:t>
      </w:r>
    </w:p>
    <w:p w:rsidR="00713CBA" w:rsidRPr="0076584E" w:rsidRDefault="009D3D4A">
      <w:pPr>
        <w:rPr>
          <w:sz w:val="30"/>
          <w:szCs w:val="30"/>
        </w:rPr>
      </w:pPr>
      <w:r>
        <w:rPr>
          <w:sz w:val="30"/>
          <w:szCs w:val="30"/>
        </w:rPr>
        <w:t>Касательно страхования ответственности владельца опасного объекта</w:t>
      </w:r>
      <w:r w:rsidR="00131C08">
        <w:rPr>
          <w:sz w:val="30"/>
          <w:szCs w:val="30"/>
        </w:rPr>
        <w:t xml:space="preserve"> — Национальный союз страховщиков</w:t>
      </w:r>
      <w:r>
        <w:rPr>
          <w:sz w:val="30"/>
          <w:szCs w:val="30"/>
        </w:rPr>
        <w:t xml:space="preserve"> ответственности: </w:t>
      </w:r>
      <w:hyperlink r:id="rId5" w:history="1">
        <w:r>
          <w:rPr>
            <w:rStyle w:val="a3"/>
            <w:sz w:val="30"/>
            <w:szCs w:val="30"/>
            <w:lang w:val="en-US"/>
          </w:rPr>
          <w:t>www</w:t>
        </w:r>
        <w:r w:rsidRPr="0076584E">
          <w:rPr>
            <w:rStyle w:val="a3"/>
            <w:sz w:val="30"/>
            <w:szCs w:val="30"/>
          </w:rPr>
          <w:t>.</w:t>
        </w:r>
        <w:proofErr w:type="spellStart"/>
        <w:r>
          <w:rPr>
            <w:rStyle w:val="a3"/>
            <w:sz w:val="30"/>
            <w:szCs w:val="30"/>
            <w:lang w:val="en-US"/>
          </w:rPr>
          <w:t>nsso</w:t>
        </w:r>
        <w:proofErr w:type="spellEnd"/>
        <w:r w:rsidRPr="0076584E">
          <w:rPr>
            <w:rStyle w:val="a3"/>
            <w:sz w:val="30"/>
            <w:szCs w:val="30"/>
          </w:rPr>
          <w:t>.</w:t>
        </w:r>
        <w:proofErr w:type="spellStart"/>
        <w:r>
          <w:rPr>
            <w:rStyle w:val="a3"/>
            <w:sz w:val="30"/>
            <w:szCs w:val="30"/>
            <w:lang w:val="en-US"/>
          </w:rPr>
          <w:t>ru</w:t>
        </w:r>
        <w:proofErr w:type="spellEnd"/>
      </w:hyperlink>
    </w:p>
    <w:p w:rsidR="00713CBA" w:rsidRPr="0076584E" w:rsidRDefault="00713CBA">
      <w:pPr>
        <w:rPr>
          <w:sz w:val="30"/>
          <w:szCs w:val="30"/>
        </w:rPr>
      </w:pPr>
    </w:p>
    <w:p w:rsidR="00713CBA" w:rsidRPr="0076584E" w:rsidRDefault="00713CBA">
      <w:pPr>
        <w:rPr>
          <w:sz w:val="30"/>
          <w:szCs w:val="30"/>
        </w:rPr>
      </w:pPr>
    </w:p>
    <w:p w:rsidR="00713CBA" w:rsidRPr="0076584E" w:rsidRDefault="00713CBA">
      <w:pPr>
        <w:rPr>
          <w:sz w:val="30"/>
          <w:szCs w:val="30"/>
        </w:rPr>
      </w:pPr>
    </w:p>
    <w:p w:rsidR="00713CBA" w:rsidRPr="0076584E" w:rsidRDefault="00713CBA">
      <w:pPr>
        <w:rPr>
          <w:sz w:val="30"/>
          <w:szCs w:val="30"/>
        </w:rPr>
      </w:pPr>
    </w:p>
    <w:p w:rsidR="00713CBA" w:rsidRPr="0076584E" w:rsidRDefault="00713CBA">
      <w:pPr>
        <w:rPr>
          <w:sz w:val="30"/>
          <w:szCs w:val="30"/>
        </w:rPr>
      </w:pPr>
    </w:p>
    <w:p w:rsidR="00713CBA" w:rsidRDefault="009D3D4A">
      <w:pPr>
        <w:rPr>
          <w:sz w:val="30"/>
          <w:szCs w:val="30"/>
        </w:rPr>
      </w:pPr>
      <w:r>
        <w:rPr>
          <w:sz w:val="30"/>
          <w:szCs w:val="30"/>
        </w:rPr>
        <w:t>Классификация опасного объекта в разрезе страхования:</w:t>
      </w:r>
    </w:p>
    <w:p w:rsidR="00713CBA" w:rsidRDefault="009D3D4A">
      <w:pPr>
        <w:rPr>
          <w:sz w:val="30"/>
          <w:szCs w:val="30"/>
        </w:rPr>
      </w:pPr>
      <w:r>
        <w:rPr>
          <w:sz w:val="30"/>
          <w:szCs w:val="30"/>
        </w:rPr>
        <w:t xml:space="preserve">     1. идентифицирующий признак — использование стационарно     установленных грузоподъемных механизмов;</w:t>
      </w:r>
    </w:p>
    <w:p w:rsidR="00713CBA" w:rsidRDefault="009D3D4A">
      <w:pPr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виды опасных объектов</w:t>
      </w:r>
    </w:p>
    <w:p w:rsidR="00713CBA" w:rsidRDefault="009D3D4A">
      <w:pPr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- площадка (название типа) крана;</w:t>
      </w:r>
    </w:p>
    <w:p w:rsidR="00713CBA" w:rsidRDefault="009D3D4A">
      <w:pPr>
        <w:numPr>
          <w:ilvl w:val="1"/>
          <w:numId w:val="2"/>
        </w:numPr>
        <w:rPr>
          <w:sz w:val="30"/>
          <w:szCs w:val="30"/>
        </w:rPr>
      </w:pPr>
      <w:r>
        <w:rPr>
          <w:sz w:val="30"/>
          <w:szCs w:val="30"/>
        </w:rPr>
        <w:t>- участок механизации;</w:t>
      </w:r>
    </w:p>
    <w:p w:rsidR="00713CBA" w:rsidRDefault="009D3D4A">
      <w:pPr>
        <w:numPr>
          <w:ilvl w:val="1"/>
          <w:numId w:val="2"/>
        </w:numPr>
        <w:rPr>
          <w:sz w:val="30"/>
          <w:szCs w:val="30"/>
          <w:lang w:val="en-US"/>
        </w:rPr>
      </w:pPr>
      <w:r>
        <w:rPr>
          <w:sz w:val="30"/>
          <w:szCs w:val="30"/>
        </w:rPr>
        <w:t>- участок транспортный, гараж;</w:t>
      </w:r>
    </w:p>
    <w:p w:rsidR="00713CBA" w:rsidRDefault="00713CBA">
      <w:pPr>
        <w:rPr>
          <w:sz w:val="30"/>
          <w:szCs w:val="30"/>
          <w:lang w:val="en-US"/>
        </w:rPr>
      </w:pPr>
    </w:p>
    <w:p w:rsidR="00713CBA" w:rsidRDefault="00713CBA">
      <w:pPr>
        <w:rPr>
          <w:sz w:val="30"/>
          <w:szCs w:val="30"/>
          <w:lang w:val="en-US"/>
        </w:rPr>
      </w:pPr>
    </w:p>
    <w:p w:rsidR="00713CBA" w:rsidRDefault="00713CBA">
      <w:pPr>
        <w:rPr>
          <w:sz w:val="30"/>
          <w:szCs w:val="30"/>
          <w:lang w:val="en-US"/>
        </w:rPr>
      </w:pPr>
    </w:p>
    <w:p w:rsidR="00713CBA" w:rsidRDefault="009D3D4A">
      <w:r>
        <w:rPr>
          <w:sz w:val="30"/>
          <w:szCs w:val="30"/>
        </w:rPr>
        <w:t>Попов Владимир — Начальник управления по урегулированию претензий РУ по СЗФО СПАО «РЕСО — Гарантия»</w:t>
      </w:r>
      <w:r w:rsidRPr="0076584E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lang w:val="en-US"/>
        </w:rPr>
        <w:t>v</w:t>
      </w:r>
      <w:r w:rsidRPr="0076584E">
        <w:rPr>
          <w:sz w:val="30"/>
          <w:szCs w:val="30"/>
        </w:rPr>
        <w:t>.</w:t>
      </w:r>
      <w:proofErr w:type="spellStart"/>
      <w:r>
        <w:rPr>
          <w:sz w:val="30"/>
          <w:szCs w:val="30"/>
          <w:lang w:val="en-US"/>
        </w:rPr>
        <w:t>popov</w:t>
      </w:r>
      <w:proofErr w:type="spellEnd"/>
      <w:r w:rsidRPr="0076584E">
        <w:rPr>
          <w:sz w:val="30"/>
          <w:szCs w:val="30"/>
        </w:rPr>
        <w:t>@</w:t>
      </w:r>
      <w:proofErr w:type="spellStart"/>
      <w:r>
        <w:rPr>
          <w:sz w:val="30"/>
          <w:szCs w:val="30"/>
          <w:lang w:val="en-US"/>
        </w:rPr>
        <w:t>spb</w:t>
      </w:r>
      <w:proofErr w:type="spellEnd"/>
      <w:r w:rsidRPr="0076584E">
        <w:rPr>
          <w:sz w:val="30"/>
          <w:szCs w:val="30"/>
        </w:rPr>
        <w:t>.</w:t>
      </w:r>
      <w:proofErr w:type="spellStart"/>
      <w:r>
        <w:rPr>
          <w:sz w:val="30"/>
          <w:szCs w:val="30"/>
          <w:lang w:val="en-US"/>
        </w:rPr>
        <w:t>reso</w:t>
      </w:r>
      <w:proofErr w:type="spellEnd"/>
      <w:r w:rsidRPr="0076584E">
        <w:rPr>
          <w:sz w:val="30"/>
          <w:szCs w:val="30"/>
        </w:rPr>
        <w:t>.</w:t>
      </w:r>
      <w:proofErr w:type="spellStart"/>
      <w:r>
        <w:rPr>
          <w:sz w:val="30"/>
          <w:szCs w:val="30"/>
          <w:lang w:val="en-US"/>
        </w:rPr>
        <w:t>ru</w:t>
      </w:r>
      <w:proofErr w:type="spellEnd"/>
    </w:p>
    <w:sectPr w:rsidR="00713CBA" w:rsidSect="00713CB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D4A"/>
    <w:rsid w:val="00131C08"/>
    <w:rsid w:val="00713CBA"/>
    <w:rsid w:val="0076584E"/>
    <w:rsid w:val="009D3D4A"/>
    <w:rsid w:val="00A02A9A"/>
    <w:rsid w:val="00E26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BA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3CBA"/>
    <w:rPr>
      <w:color w:val="000080"/>
      <w:u w:val="single"/>
    </w:rPr>
  </w:style>
  <w:style w:type="character" w:customStyle="1" w:styleId="a4">
    <w:name w:val="Символ нумерации"/>
    <w:rsid w:val="00713CBA"/>
  </w:style>
  <w:style w:type="paragraph" w:customStyle="1" w:styleId="a5">
    <w:name w:val="Заголовок"/>
    <w:basedOn w:val="a"/>
    <w:next w:val="a6"/>
    <w:rsid w:val="00713C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713CBA"/>
    <w:pPr>
      <w:spacing w:after="120"/>
    </w:pPr>
  </w:style>
  <w:style w:type="paragraph" w:styleId="a7">
    <w:name w:val="List"/>
    <w:basedOn w:val="a6"/>
    <w:rsid w:val="00713CBA"/>
    <w:rPr>
      <w:rFonts w:cs="Tahoma"/>
    </w:rPr>
  </w:style>
  <w:style w:type="paragraph" w:customStyle="1" w:styleId="1">
    <w:name w:val="Название1"/>
    <w:basedOn w:val="a"/>
    <w:rsid w:val="00713CB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713CBA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s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Company>RESO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V.Popov</dc:creator>
  <cp:keywords/>
  <cp:lastModifiedBy>V.Popov</cp:lastModifiedBy>
  <cp:revision>4</cp:revision>
  <cp:lastPrinted>1601-01-01T00:00:00Z</cp:lastPrinted>
  <dcterms:created xsi:type="dcterms:W3CDTF">2016-11-18T07:07:00Z</dcterms:created>
  <dcterms:modified xsi:type="dcterms:W3CDTF">2016-11-18T07:24:00Z</dcterms:modified>
</cp:coreProperties>
</file>